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B131647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A676F6">
        <w:rPr>
          <w:rFonts w:ascii="Garamond" w:hAnsi="Garamond"/>
          <w:sz w:val="24"/>
          <w:szCs w:val="24"/>
        </w:rPr>
        <w:t>4</w:t>
      </w:r>
      <w:r w:rsidR="005B2A92">
        <w:rPr>
          <w:rFonts w:ascii="Garamond" w:hAnsi="Garamond"/>
          <w:sz w:val="24"/>
          <w:szCs w:val="24"/>
        </w:rPr>
        <w:t>7</w:t>
      </w:r>
      <w:r w:rsidRPr="00807007">
        <w:rPr>
          <w:rFonts w:ascii="Garamond" w:hAnsi="Garamond"/>
          <w:sz w:val="24"/>
          <w:szCs w:val="24"/>
        </w:rPr>
        <w:t>-2021</w:t>
      </w:r>
    </w:p>
    <w:p w14:paraId="2B5F5335" w14:textId="1B5185A9" w:rsidR="003C1FD6" w:rsidRPr="00F54D1D" w:rsidRDefault="00EB6175" w:rsidP="00BB023C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5B2A92" w:rsidRPr="00A1507F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https://zakazky.zcu.cz/contract_display_4896.html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CC99883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522CE">
        <w:rPr>
          <w:rFonts w:ascii="Garamond" w:hAnsi="Garamond" w:cs="Arial"/>
          <w:b/>
          <w:sz w:val="22"/>
          <w:szCs w:val="22"/>
        </w:rPr>
        <w:t>20</w:t>
      </w:r>
      <w:r w:rsidR="004F76C1">
        <w:rPr>
          <w:rFonts w:ascii="Garamond" w:hAnsi="Garamond" w:cs="Arial"/>
          <w:b/>
          <w:sz w:val="22"/>
          <w:szCs w:val="22"/>
        </w:rPr>
        <w:t>.10</w:t>
      </w:r>
      <w:r w:rsidR="006C4DD5" w:rsidRPr="0059057F">
        <w:rPr>
          <w:rFonts w:ascii="Garamond" w:hAnsi="Garamond" w:cs="Arial"/>
          <w:b/>
          <w:sz w:val="22"/>
          <w:szCs w:val="22"/>
        </w:rPr>
        <w:t>.2021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BB490D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5B2A92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C4A55D4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3AED83CE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2EAC544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lastRenderedPageBreak/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>v rozpětí A až E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2F419F">
      <w:footerReference w:type="default" r:id="rId15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FEA470" w14:textId="77777777" w:rsidR="00D5612C" w:rsidRDefault="00D5612C" w:rsidP="00795AAC">
      <w:r>
        <w:separator/>
      </w:r>
    </w:p>
  </w:endnote>
  <w:endnote w:type="continuationSeparator" w:id="0">
    <w:p w14:paraId="4D8C2F5F" w14:textId="77777777" w:rsidR="00D5612C" w:rsidRDefault="00D5612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1BD4FA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A24BD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4F0AC3" w14:textId="77777777" w:rsidR="00D5612C" w:rsidRDefault="00D5612C" w:rsidP="00795AAC">
      <w:r>
        <w:separator/>
      </w:r>
    </w:p>
  </w:footnote>
  <w:footnote w:type="continuationSeparator" w:id="0">
    <w:p w14:paraId="73F726A0" w14:textId="77777777" w:rsidR="00D5612C" w:rsidRDefault="00D5612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541F"/>
    <w:rsid w:val="001124B5"/>
    <w:rsid w:val="001142E9"/>
    <w:rsid w:val="001161AD"/>
    <w:rsid w:val="001167B2"/>
    <w:rsid w:val="00127368"/>
    <w:rsid w:val="00134601"/>
    <w:rsid w:val="00136141"/>
    <w:rsid w:val="0015056F"/>
    <w:rsid w:val="001522CE"/>
    <w:rsid w:val="001537D1"/>
    <w:rsid w:val="0015439B"/>
    <w:rsid w:val="00155D07"/>
    <w:rsid w:val="00161A09"/>
    <w:rsid w:val="00161C21"/>
    <w:rsid w:val="001718A9"/>
    <w:rsid w:val="001754C5"/>
    <w:rsid w:val="00175953"/>
    <w:rsid w:val="00185EFB"/>
    <w:rsid w:val="00187578"/>
    <w:rsid w:val="001905EC"/>
    <w:rsid w:val="00192C9E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45425"/>
    <w:rsid w:val="002504B1"/>
    <w:rsid w:val="0025409E"/>
    <w:rsid w:val="00257386"/>
    <w:rsid w:val="00272068"/>
    <w:rsid w:val="00274498"/>
    <w:rsid w:val="00281D4A"/>
    <w:rsid w:val="002865E4"/>
    <w:rsid w:val="00291865"/>
    <w:rsid w:val="00291C4B"/>
    <w:rsid w:val="00295C60"/>
    <w:rsid w:val="002A3519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F251A"/>
    <w:rsid w:val="002F419F"/>
    <w:rsid w:val="002F6652"/>
    <w:rsid w:val="00305BB0"/>
    <w:rsid w:val="003063D6"/>
    <w:rsid w:val="0031024E"/>
    <w:rsid w:val="00310EF6"/>
    <w:rsid w:val="00311988"/>
    <w:rsid w:val="00324905"/>
    <w:rsid w:val="00331F6E"/>
    <w:rsid w:val="00342F71"/>
    <w:rsid w:val="00356341"/>
    <w:rsid w:val="00357688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6310"/>
    <w:rsid w:val="004376D6"/>
    <w:rsid w:val="004400E1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700E"/>
    <w:rsid w:val="00524149"/>
    <w:rsid w:val="0052419E"/>
    <w:rsid w:val="005415E9"/>
    <w:rsid w:val="00541CF2"/>
    <w:rsid w:val="00544A0E"/>
    <w:rsid w:val="0055137A"/>
    <w:rsid w:val="00571557"/>
    <w:rsid w:val="00575D52"/>
    <w:rsid w:val="00584C3F"/>
    <w:rsid w:val="0059057F"/>
    <w:rsid w:val="00592FF9"/>
    <w:rsid w:val="005A575C"/>
    <w:rsid w:val="005B1A9C"/>
    <w:rsid w:val="005B2A92"/>
    <w:rsid w:val="005C01F9"/>
    <w:rsid w:val="005D7F53"/>
    <w:rsid w:val="005E1AA8"/>
    <w:rsid w:val="005E452D"/>
    <w:rsid w:val="005E599C"/>
    <w:rsid w:val="005F66FA"/>
    <w:rsid w:val="006135F9"/>
    <w:rsid w:val="00617021"/>
    <w:rsid w:val="00620C2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4F5"/>
    <w:rsid w:val="006D427F"/>
    <w:rsid w:val="006D6F86"/>
    <w:rsid w:val="006F7426"/>
    <w:rsid w:val="00701894"/>
    <w:rsid w:val="0070545A"/>
    <w:rsid w:val="0072046A"/>
    <w:rsid w:val="00730B83"/>
    <w:rsid w:val="00735FBF"/>
    <w:rsid w:val="0075039F"/>
    <w:rsid w:val="00757EB6"/>
    <w:rsid w:val="00763198"/>
    <w:rsid w:val="00763602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6306"/>
    <w:rsid w:val="00924ABD"/>
    <w:rsid w:val="00931CC1"/>
    <w:rsid w:val="00934046"/>
    <w:rsid w:val="00935123"/>
    <w:rsid w:val="00942A6B"/>
    <w:rsid w:val="009431F2"/>
    <w:rsid w:val="00945234"/>
    <w:rsid w:val="00945C56"/>
    <w:rsid w:val="00950A6F"/>
    <w:rsid w:val="009537A4"/>
    <w:rsid w:val="00956D28"/>
    <w:rsid w:val="00961B2D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3D78"/>
    <w:rsid w:val="009A4E90"/>
    <w:rsid w:val="009A6752"/>
    <w:rsid w:val="009A6759"/>
    <w:rsid w:val="009A6DB1"/>
    <w:rsid w:val="009B2013"/>
    <w:rsid w:val="009B6EFD"/>
    <w:rsid w:val="009D192E"/>
    <w:rsid w:val="009D41CD"/>
    <w:rsid w:val="009D64F9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047F"/>
    <w:rsid w:val="00A13721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87C"/>
    <w:rsid w:val="00AC5408"/>
    <w:rsid w:val="00AC56B9"/>
    <w:rsid w:val="00AD3FD1"/>
    <w:rsid w:val="00AD69FB"/>
    <w:rsid w:val="00AE515E"/>
    <w:rsid w:val="00AE5B0B"/>
    <w:rsid w:val="00AE67B7"/>
    <w:rsid w:val="00AE6DAB"/>
    <w:rsid w:val="00AF315D"/>
    <w:rsid w:val="00B0219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A2E0E"/>
    <w:rsid w:val="00BA4DF2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5D48"/>
    <w:rsid w:val="00CA4653"/>
    <w:rsid w:val="00CA5C46"/>
    <w:rsid w:val="00CB7D25"/>
    <w:rsid w:val="00CC2565"/>
    <w:rsid w:val="00CC4595"/>
    <w:rsid w:val="00CC5395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854A9"/>
    <w:rsid w:val="00D860AA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2467"/>
    <w:rsid w:val="00E53764"/>
    <w:rsid w:val="00E57361"/>
    <w:rsid w:val="00E57EA9"/>
    <w:rsid w:val="00E61FAE"/>
    <w:rsid w:val="00E66C11"/>
    <w:rsid w:val="00E71AE1"/>
    <w:rsid w:val="00E7304E"/>
    <w:rsid w:val="00E7390F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4C40"/>
    <w:rsid w:val="00F760F0"/>
    <w:rsid w:val="00F81A35"/>
    <w:rsid w:val="00F821B8"/>
    <w:rsid w:val="00F82398"/>
    <w:rsid w:val="00F87979"/>
    <w:rsid w:val="00F90A60"/>
    <w:rsid w:val="00F94593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96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PXT9qxt+i/E/OF++R6OCUgRZgcTEBMwCwuh/iJpcW1U=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6M7QTpmw29rSGCOg+L2fIPcnVQdasB0Kjy/ULOm2KH4=</DigestValue>
    </Reference>
  </SignedInfo>
  <SignatureValue>IwQxkGvE59GyAOrmJtA8pxFKt6pigyO8j4on3Fur1bHVmSXWN2h5wdxEuqmxG+yRz8Zb9vGRRffo
D/txHP83ts0Z8oPysgRR0KND9bHnlgcXI36Ug5F2TG4M8kfXRzW9aLLV6AepcbmBwOnRMAGpC6Bv
QwvYish1Nr3D4vqPNiu7b64viyQKDV3qIVfELzktiLUrPKKYdAFkbrS1qrBXvP2xRuZ97cIpmAMD
18q1qRaHuwbL0UtPvcpKzzDCpmgtgIh66527Rn6hQHfMhXbmI34u4p3+GOZ0XIkskmWOgy5w45W1
0Rh5elHR9jgOQPagjGDHWyb+u+Yw4Xw9fmOciQ==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Ex4SsPZ30Xq5tno5zb8V6s4W/ysZ9uRrb4+6QDxa0V4=</DigestValue>
      </Reference>
      <Reference URI="/word/document.xml?ContentType=application/vnd.openxmlformats-officedocument.wordprocessingml.document.main+xml">
        <DigestMethod Algorithm="http://www.w3.org/2001/04/xmlenc#sha256"/>
        <DigestValue>PriZ0FdsRRAxyIIVdbwlvJevRwLi6skDTf5ktPda0NQ=</DigestValue>
      </Reference>
      <Reference URI="/word/endnotes.xml?ContentType=application/vnd.openxmlformats-officedocument.wordprocessingml.endnotes+xml">
        <DigestMethod Algorithm="http://www.w3.org/2001/04/xmlenc#sha256"/>
        <DigestValue>WiPbb0L0zzRrAiW2vJRYsBrNL1OtCPYDIlRGVNCuxeQ=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vRWZSpxtzFenuQBtLbCMfpHKFz6fn78MstynWSwqeHE=</DigestValue>
      </Reference>
      <Reference URI="/word/footnotes.xml?ContentType=application/vnd.openxmlformats-officedocument.wordprocessingml.footnotes+xml">
        <DigestMethod Algorithm="http://www.w3.org/2001/04/xmlenc#sha256"/>
        <DigestValue>v+nojcriLGd2PzgC5sZrwhnBnS57RFqFiHwON94Z/hQ=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Q1AZUMw5ye85lgmqcWk7LDRPkxWqvqX04d0uhrhk3yk=</DigestValue>
      </Reference>
      <Reference URI="/word/styles.xml?ContentType=application/vnd.openxmlformats-officedocument.wordprocessingml.styles+xml">
        <DigestMethod Algorithm="http://www.w3.org/2001/04/xmlenc#sha256"/>
        <DigestValue>qYpAch3pci1c/DI31pp07zc6ovcb9PmnaxjG7eaCj9o=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2021-10-08T11:37:08Z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2021-10-08T11:37:08Z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B84A64-E449-474A-9924-C9127AAD3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2151</Words>
  <Characters>12695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8</cp:revision>
  <cp:lastPrinted>2018-08-08T13:48:00Z</cp:lastPrinted>
  <dcterms:created xsi:type="dcterms:W3CDTF">2021-09-20T07:30:00Z</dcterms:created>
  <dcterms:modified xsi:type="dcterms:W3CDTF">2021-10-08T11:37:00Z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